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39FEF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584C3F">
        <w:rPr>
          <w:rFonts w:ascii="Garamond" w:hAnsi="Garamond"/>
          <w:sz w:val="24"/>
          <w:szCs w:val="24"/>
        </w:rPr>
        <w:t>40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24416963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4C3F" w:rsidRPr="003D24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https://zakazky.zcu.cz/contract_display_4812.html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5FFBD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76C1">
        <w:rPr>
          <w:rFonts w:ascii="Garamond" w:hAnsi="Garamond" w:cs="Arial"/>
          <w:b/>
          <w:sz w:val="22"/>
          <w:szCs w:val="22"/>
        </w:rPr>
        <w:t>01.10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84C3F">
        <w:rPr>
          <w:rFonts w:ascii="Garamond" w:hAnsi="Garamond" w:cs="Arial"/>
          <w:b/>
          <w:sz w:val="22"/>
          <w:szCs w:val="22"/>
        </w:rPr>
        <w:t>10:00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48917" w14:textId="77777777" w:rsidR="000717C3" w:rsidRDefault="000717C3" w:rsidP="00795AAC">
      <w:r>
        <w:separator/>
      </w:r>
    </w:p>
  </w:endnote>
  <w:endnote w:type="continuationSeparator" w:id="0">
    <w:p w14:paraId="6C8A5568" w14:textId="77777777" w:rsidR="000717C3" w:rsidRDefault="000717C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E48D9" w14:textId="77777777" w:rsidR="000717C3" w:rsidRDefault="000717C3" w:rsidP="00795AAC">
      <w:r>
        <w:separator/>
      </w:r>
    </w:p>
  </w:footnote>
  <w:footnote w:type="continuationSeparator" w:id="0">
    <w:p w14:paraId="56DA92D4" w14:textId="77777777" w:rsidR="000717C3" w:rsidRDefault="000717C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1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p8scju2YVYuAAWIRV0Z4VNye5RTUFQgerXLUzI1QbX8=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yRWCgp6lMiZIVGrf1+fuWMRNdY/jgJPTAi9Y7YwfDqY=</DigestValue>
    </Reference>
  </SignedInfo>
  <SignatureValue>VC/3zuVKLzvhbXIqeX9NjPRJzN/RFXGhbKwS/vni1Rma3it/3Za+AJNWJ8w2DT/Lk3WHrPmTa26U
LVhfDVR+bprAKKRxHAXga/J6WWZKaIjxbXuZxCmJZhpNsxfXpCIUk89K+UuHW3kP9Kl4A8G+lDmH
Ll+SOs/yVyBJRMwPxwE0sotb/6v5YxnmTREhQyPMvd5cE4O7SnGWcKShYA8nSbsDXfP8KbhwpnOi
XSWjm5SuYT6Q/9L7L9yCQjrKWCfE9x6N+M2BUvJTHqyhU5o/ISGrK2Sf6odDcIyGmg1ySyf+QGWP
zTMBIX2DMfQ+Yqg/jL5NuzOYNVyo76XGP8fcLQ==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/mnYH/wdGyYEfXdy77m1JPoaP5RHdwICO7smE9AVW8Q=</DigestValue>
      </Reference>
      <Reference URI="/word/document.xml?ContentType=application/vnd.openxmlformats-officedocument.wordprocessingml.document.main+xml">
        <DigestMethod Algorithm="http://www.w3.org/2001/04/xmlenc#sha256"/>
        <DigestValue>XPtI73NxggjB14bZMW5jCuAiZ5n9OfhhhWRGo/8z7VI=</DigestValue>
      </Reference>
      <Reference URI="/word/endnotes.xml?ContentType=application/vnd.openxmlformats-officedocument.wordprocessingml.endnotes+xml">
        <DigestMethod Algorithm="http://www.w3.org/2001/04/xmlenc#sha256"/>
        <DigestValue>9XJC+XbkA4NT3aaxDc/ah0UlCwgXR1bTrdrddlYdGV4=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LQeBXcWSyl087hGUXM00FwzdbME1Ova3xU9xff+Gskw=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dVIoG6KiU1yTBdesJwzjFP0BSaAtR8d1UzjTlDYVpi8=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2021-09-20T07:31:38Z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2021-09-20T07:31:38Z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06FEB-452A-42FE-8924-7506BEE1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2021-09-20T07:30:00Z</dcterms:created>
  <dcterms:modified xsi:type="dcterms:W3CDTF">2021-09-20T07:31:00Z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